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5F44C4" w:rsidP="005611F7">
            <w:pPr>
              <w:suppressAutoHyphens w:val="0"/>
              <w:jc w:val="right"/>
              <w:rPr>
                <w:rFonts w:ascii="Calibri" w:eastAsia="Calibri" w:hAnsi="Calibri"/>
                <w:sz w:val="22"/>
                <w:szCs w:val="22"/>
                <w:lang w:eastAsia="en-US"/>
              </w:rPr>
            </w:pPr>
            <w:bookmarkStart w:id="0" w:name="_GoBack"/>
            <w:bookmarkEnd w:id="0"/>
            <w:r w:rsidRPr="0002051B">
              <w:rPr>
                <w:noProof/>
                <w:lang w:eastAsia="fr-FR"/>
              </w:rPr>
              <w:drawing>
                <wp:anchor distT="0" distB="0" distL="114300" distR="114300" simplePos="0" relativeHeight="251659264" behindDoc="0" locked="0" layoutInCell="1" allowOverlap="1" wp14:anchorId="456869E2" wp14:editId="51B2E3AF">
                  <wp:simplePos x="0" y="0"/>
                  <wp:positionH relativeFrom="page">
                    <wp:posOffset>68580</wp:posOffset>
                  </wp:positionH>
                  <wp:positionV relativeFrom="page">
                    <wp:posOffset>4445</wp:posOffset>
                  </wp:positionV>
                  <wp:extent cx="1148712" cy="103407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8712" cy="1034072"/>
                          </a:xfrm>
                          <a:prstGeom prst="rect">
                            <a:avLst/>
                          </a:prstGeom>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525156"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954DF4">
      <w:pPr>
        <w:pStyle w:val="Titre2"/>
        <w:spacing w:line="240" w:lineRule="exact"/>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954DF4">
      <w:pPr>
        <w:pStyle w:val="Titre3"/>
        <w:tabs>
          <w:tab w:val="num" w:pos="0"/>
        </w:tabs>
        <w:spacing w:line="240" w:lineRule="exact"/>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B634BE">
        <w:rPr>
          <w:rFonts w:ascii="Calibri" w:hAnsi="Calibri" w:cs="Calibri"/>
          <w:sz w:val="26"/>
          <w:szCs w:val="26"/>
        </w:rPr>
        <w:t>34 00</w:t>
      </w:r>
      <w:r w:rsidRPr="00D6181B">
        <w:rPr>
          <w:rFonts w:ascii="Calibri" w:hAnsi="Calibri" w:cs="Calibri"/>
          <w:sz w:val="26"/>
          <w:szCs w:val="26"/>
        </w:rPr>
        <w:t xml:space="preserve"> - Télécopie : 01 39 21 26 20</w:t>
      </w:r>
    </w:p>
    <w:p w:rsidR="00954DF4"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C65044" w:rsidRPr="00DF2410"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 xml:space="preserve">Les informations de ce </w:t>
      </w:r>
      <w:r w:rsidRPr="00DF2410">
        <w:rPr>
          <w:rFonts w:ascii="Calibri" w:hAnsi="Calibri" w:cs="Calibri"/>
          <w:sz w:val="26"/>
          <w:szCs w:val="26"/>
          <w:lang w:eastAsia="fr-FR"/>
        </w:rPr>
        <w:t>DC2 correspondent :</w:t>
      </w:r>
    </w:p>
    <w:p w:rsidR="00C65044" w:rsidRPr="00DF2410"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bookmarkStart w:id="1" w:name="CaseACocher109"/>
    <w:p w:rsidR="00C65044" w:rsidRPr="00DF2410" w:rsidRDefault="00C65044" w:rsidP="00C65044">
      <w:pPr>
        <w:tabs>
          <w:tab w:val="left" w:pos="426"/>
          <w:tab w:val="left" w:pos="851"/>
        </w:tabs>
        <w:suppressAutoHyphens w:val="0"/>
        <w:jc w:val="both"/>
        <w:rPr>
          <w:rFonts w:ascii="Calibri" w:hAnsi="Calibri" w:cs="Calibri"/>
          <w:sz w:val="26"/>
          <w:szCs w:val="26"/>
          <w:lang w:eastAsia="fr-FR"/>
        </w:rPr>
      </w:pPr>
      <w:r w:rsidRPr="00DF2410">
        <w:rPr>
          <w:rFonts w:ascii="Calibri" w:hAnsi="Calibri" w:cs="Calibri"/>
          <w:sz w:val="26"/>
          <w:szCs w:val="26"/>
          <w:lang w:eastAsia="fr-FR"/>
        </w:rPr>
        <w:fldChar w:fldCharType="begin">
          <w:ffData>
            <w:name w:val="CaseACocher109"/>
            <w:enabled/>
            <w:calcOnExit w:val="0"/>
            <w:checkBox>
              <w:sizeAuto/>
              <w:default w:val="0"/>
            </w:checkBox>
          </w:ffData>
        </w:fldChar>
      </w:r>
      <w:r w:rsidRPr="00DF2410">
        <w:rPr>
          <w:rFonts w:ascii="Calibri" w:hAnsi="Calibri" w:cs="Calibri"/>
          <w:sz w:val="26"/>
          <w:szCs w:val="26"/>
          <w:lang w:eastAsia="fr-FR"/>
        </w:rPr>
        <w:instrText xml:space="preserve"> FORMCHECKBOX </w:instrText>
      </w:r>
      <w:r w:rsidR="00536B0F">
        <w:rPr>
          <w:rFonts w:ascii="Calibri" w:hAnsi="Calibri" w:cs="Calibri"/>
          <w:sz w:val="26"/>
          <w:szCs w:val="26"/>
          <w:lang w:eastAsia="fr-FR"/>
        </w:rPr>
      </w:r>
      <w:r w:rsidR="00536B0F">
        <w:rPr>
          <w:rFonts w:ascii="Calibri" w:hAnsi="Calibri" w:cs="Calibri"/>
          <w:sz w:val="26"/>
          <w:szCs w:val="26"/>
          <w:lang w:eastAsia="fr-FR"/>
        </w:rPr>
        <w:fldChar w:fldCharType="separate"/>
      </w:r>
      <w:r w:rsidRPr="00DF2410">
        <w:rPr>
          <w:rFonts w:ascii="Calibri" w:hAnsi="Calibri" w:cs="Calibri"/>
          <w:sz w:val="26"/>
          <w:szCs w:val="26"/>
          <w:lang w:eastAsia="fr-FR"/>
        </w:rPr>
        <w:fldChar w:fldCharType="end"/>
      </w:r>
      <w:bookmarkEnd w:id="1"/>
      <w:r w:rsidRPr="00DF2410">
        <w:rPr>
          <w:rFonts w:ascii="Calibri" w:hAnsi="Calibri" w:cs="Calibri"/>
          <w:sz w:val="26"/>
          <w:szCs w:val="26"/>
          <w:lang w:eastAsia="fr-FR"/>
        </w:rPr>
        <w:tab/>
        <w:t xml:space="preserve">à l’ensemble du marché </w:t>
      </w:r>
      <w:r w:rsidR="002E0D92" w:rsidRPr="00DF2410">
        <w:rPr>
          <w:rFonts w:ascii="Calibri" w:hAnsi="Calibri" w:cs="Calibri"/>
          <w:sz w:val="26"/>
          <w:szCs w:val="26"/>
          <w:lang w:eastAsia="fr-FR"/>
        </w:rPr>
        <w:t>public</w:t>
      </w:r>
      <w:r w:rsidR="00DF2410" w:rsidRPr="00DF2410">
        <w:rPr>
          <w:rFonts w:ascii="Calibri" w:hAnsi="Calibri" w:cs="Calibri"/>
          <w:sz w:val="26"/>
          <w:szCs w:val="26"/>
          <w:lang w:eastAsia="fr-FR"/>
        </w:rPr>
        <w:t> ;</w:t>
      </w:r>
    </w:p>
    <w:p w:rsidR="00C65044" w:rsidRPr="00DF2410" w:rsidRDefault="00C65044"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rPr>
          <w:rFonts w:ascii="Calibri" w:hAnsi="Calibri" w:cs="Calibri"/>
          <w:bCs/>
          <w:sz w:val="26"/>
          <w:szCs w:val="26"/>
        </w:rPr>
      </w:pPr>
      <w:r w:rsidRPr="00DF2410">
        <w:rPr>
          <w:rFonts w:ascii="Calibri" w:hAnsi="Calibri" w:cs="Calibri"/>
          <w:sz w:val="26"/>
          <w:szCs w:val="26"/>
          <w:lang w:eastAsia="fr-FR"/>
        </w:rPr>
        <w:fldChar w:fldCharType="begin">
          <w:ffData>
            <w:name w:val=""/>
            <w:enabled/>
            <w:calcOnExit w:val="0"/>
            <w:checkBox>
              <w:sizeAuto/>
              <w:default w:val="0"/>
            </w:checkBox>
          </w:ffData>
        </w:fldChar>
      </w:r>
      <w:r w:rsidRPr="00DF2410">
        <w:rPr>
          <w:rFonts w:ascii="Calibri" w:hAnsi="Calibri" w:cs="Calibri"/>
          <w:sz w:val="26"/>
          <w:szCs w:val="26"/>
          <w:lang w:eastAsia="fr-FR"/>
        </w:rPr>
        <w:instrText xml:space="preserve"> FORMCHECKBOX </w:instrText>
      </w:r>
      <w:r w:rsidR="00536B0F">
        <w:rPr>
          <w:rFonts w:ascii="Calibri" w:hAnsi="Calibri" w:cs="Calibri"/>
          <w:sz w:val="26"/>
          <w:szCs w:val="26"/>
          <w:lang w:eastAsia="fr-FR"/>
        </w:rPr>
      </w:r>
      <w:r w:rsidR="00536B0F">
        <w:rPr>
          <w:rFonts w:ascii="Calibri" w:hAnsi="Calibri" w:cs="Calibri"/>
          <w:sz w:val="26"/>
          <w:szCs w:val="26"/>
          <w:lang w:eastAsia="fr-FR"/>
        </w:rPr>
        <w:fldChar w:fldCharType="separate"/>
      </w:r>
      <w:r w:rsidRPr="00DF2410">
        <w:rPr>
          <w:rFonts w:ascii="Calibri" w:hAnsi="Calibri" w:cs="Calibri"/>
          <w:sz w:val="26"/>
          <w:szCs w:val="26"/>
          <w:lang w:eastAsia="fr-FR"/>
        </w:rPr>
        <w:fldChar w:fldCharType="end"/>
      </w:r>
      <w:r w:rsidR="00DF2410">
        <w:rPr>
          <w:rFonts w:ascii="Calibri" w:hAnsi="Calibri" w:cs="Calibri"/>
          <w:sz w:val="26"/>
          <w:szCs w:val="26"/>
          <w:lang w:eastAsia="fr-FR"/>
        </w:rPr>
        <w:t xml:space="preserve">  </w:t>
      </w:r>
      <w:r w:rsidRPr="00DF2410">
        <w:rPr>
          <w:rFonts w:ascii="Calibri" w:hAnsi="Calibri" w:cs="Calibri"/>
          <w:sz w:val="26"/>
          <w:szCs w:val="26"/>
          <w:lang w:eastAsia="fr-FR"/>
        </w:rPr>
        <w:t>au lot n°</w:t>
      </w:r>
      <w:r w:rsidR="003632FF">
        <w:rPr>
          <w:rFonts w:ascii="Calibri" w:hAnsi="Calibri" w:cs="Calibri"/>
          <w:sz w:val="26"/>
          <w:szCs w:val="26"/>
          <w:lang w:eastAsia="fr-FR"/>
        </w:rPr>
        <w:t xml:space="preserve"> </w:t>
      </w:r>
      <w:r w:rsidR="00B634BE" w:rsidRPr="00DF2410">
        <w:rPr>
          <w:rFonts w:ascii="Calibri" w:hAnsi="Calibri" w:cs="Calibri"/>
          <w:sz w:val="26"/>
          <w:szCs w:val="26"/>
          <w:lang w:eastAsia="fr-FR"/>
        </w:rPr>
        <w:t xml:space="preserve">2 </w:t>
      </w:r>
      <w:r w:rsidRPr="00DF2410">
        <w:rPr>
          <w:rFonts w:ascii="Calibri" w:hAnsi="Calibri" w:cs="Calibri"/>
          <w:sz w:val="26"/>
          <w:szCs w:val="26"/>
          <w:lang w:eastAsia="fr-FR"/>
        </w:rPr>
        <w:t>de la procédure</w:t>
      </w:r>
      <w:r w:rsidRPr="00D6181B">
        <w:rPr>
          <w:rFonts w:ascii="Calibri" w:hAnsi="Calibri" w:cs="Calibri"/>
          <w:sz w:val="26"/>
          <w:szCs w:val="26"/>
          <w:lang w:eastAsia="fr-FR"/>
        </w:rPr>
        <w:t xml:space="preserve"> de passation du marché </w:t>
      </w:r>
      <w:r w:rsidR="00DF2410">
        <w:rPr>
          <w:rFonts w:ascii="Calibri" w:hAnsi="Calibri" w:cs="Calibri"/>
          <w:sz w:val="26"/>
          <w:szCs w:val="26"/>
          <w:lang w:eastAsia="fr-FR"/>
        </w:rPr>
        <w:t>public.</w:t>
      </w:r>
    </w:p>
    <w:p w:rsidR="009A394A" w:rsidRPr="00D6181B" w:rsidRDefault="009A394A">
      <w:pPr>
        <w:jc w:val="both"/>
        <w:rPr>
          <w:rFonts w:ascii="Calibri" w:hAnsi="Calibri" w:cs="Calibri"/>
          <w:bCs/>
          <w:sz w:val="26"/>
          <w:szCs w:val="26"/>
        </w:rPr>
      </w:pP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 xml:space="preserve">Le cas échéant, indiquer l’adresse internet à laquelle ce document est accessible directement et gratuitement, ainsi </w:t>
            </w:r>
            <w:r w:rsidRPr="00D6181B">
              <w:rPr>
                <w:rFonts w:ascii="Calibri" w:hAnsi="Calibri" w:cs="Calibri"/>
                <w:sz w:val="26"/>
                <w:szCs w:val="26"/>
              </w:rPr>
              <w:lastRenderedPageBreak/>
              <w:t>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Default="002E0D92" w:rsidP="00D21AD8">
      <w:pPr>
        <w:tabs>
          <w:tab w:val="left" w:pos="-142"/>
          <w:tab w:val="left" w:pos="4111"/>
        </w:tabs>
        <w:rPr>
          <w:rFonts w:ascii="Calibri" w:hAnsi="Calibri" w:cs="Calibri"/>
          <w:b/>
          <w:bCs/>
          <w:sz w:val="26"/>
          <w:szCs w:val="26"/>
        </w:rPr>
      </w:pPr>
    </w:p>
    <w:p w:rsidR="00DF2410" w:rsidRDefault="00DF2410" w:rsidP="00D21AD8">
      <w:pPr>
        <w:tabs>
          <w:tab w:val="left" w:pos="-142"/>
          <w:tab w:val="left" w:pos="4111"/>
        </w:tabs>
        <w:rPr>
          <w:rFonts w:ascii="Calibri" w:hAnsi="Calibri" w:cs="Calibri"/>
          <w:b/>
          <w:bCs/>
          <w:sz w:val="26"/>
          <w:szCs w:val="26"/>
        </w:rPr>
      </w:pPr>
    </w:p>
    <w:p w:rsidR="00DF2410" w:rsidRDefault="00DF2410" w:rsidP="00D21AD8">
      <w:pPr>
        <w:tabs>
          <w:tab w:val="left" w:pos="-142"/>
          <w:tab w:val="left" w:pos="4111"/>
        </w:tabs>
        <w:rPr>
          <w:rFonts w:ascii="Calibri" w:hAnsi="Calibri" w:cs="Calibri"/>
          <w:b/>
          <w:bCs/>
          <w:sz w:val="26"/>
          <w:szCs w:val="26"/>
        </w:rPr>
      </w:pPr>
    </w:p>
    <w:p w:rsidR="00DF2410" w:rsidRDefault="00DF2410" w:rsidP="00D21AD8">
      <w:pPr>
        <w:tabs>
          <w:tab w:val="left" w:pos="-142"/>
          <w:tab w:val="left" w:pos="4111"/>
        </w:tabs>
        <w:rPr>
          <w:rFonts w:ascii="Calibri" w:hAnsi="Calibri" w:cs="Calibri"/>
          <w:b/>
          <w:bCs/>
          <w:sz w:val="26"/>
          <w:szCs w:val="26"/>
        </w:rPr>
      </w:pPr>
    </w:p>
    <w:p w:rsidR="00DF2410" w:rsidRPr="00D6181B" w:rsidRDefault="00DF2410"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36B0F">
        <w:rPr>
          <w:rFonts w:ascii="Calibri" w:hAnsi="Calibri" w:cs="Calibri"/>
          <w:sz w:val="26"/>
          <w:szCs w:val="26"/>
        </w:rPr>
      </w:r>
      <w:r w:rsidR="00536B0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C99" w:rsidRDefault="00714C99">
      <w:r>
        <w:separator/>
      </w:r>
    </w:p>
  </w:endnote>
  <w:endnote w:type="continuationSeparator" w:id="0">
    <w:p w:rsidR="00714C99" w:rsidRDefault="00714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B634BE">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B634BE">
            <w:rPr>
              <w:rFonts w:ascii="Marianne" w:hAnsi="Marianne" w:cs="Arial"/>
              <w:b/>
              <w:i/>
              <w:iCs/>
            </w:rPr>
            <w:t>2024_001277</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536B0F">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536B0F">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C99" w:rsidRDefault="00714C99">
      <w:r>
        <w:separator/>
      </w:r>
    </w:p>
  </w:footnote>
  <w:footnote w:type="continuationSeparator" w:id="0">
    <w:p w:rsidR="00714C99" w:rsidRDefault="00714C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D5F9E"/>
    <w:rsid w:val="002E0D92"/>
    <w:rsid w:val="002F1469"/>
    <w:rsid w:val="003024CC"/>
    <w:rsid w:val="00310F9B"/>
    <w:rsid w:val="00312505"/>
    <w:rsid w:val="003162A8"/>
    <w:rsid w:val="00324C76"/>
    <w:rsid w:val="00331DDB"/>
    <w:rsid w:val="00340F85"/>
    <w:rsid w:val="003632FF"/>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36B0F"/>
    <w:rsid w:val="00553297"/>
    <w:rsid w:val="00555AC1"/>
    <w:rsid w:val="0056052C"/>
    <w:rsid w:val="005611F7"/>
    <w:rsid w:val="0059116B"/>
    <w:rsid w:val="005A325E"/>
    <w:rsid w:val="005A5386"/>
    <w:rsid w:val="005B4D8D"/>
    <w:rsid w:val="005B6F6A"/>
    <w:rsid w:val="005C6314"/>
    <w:rsid w:val="005C765E"/>
    <w:rsid w:val="005D3750"/>
    <w:rsid w:val="005E5149"/>
    <w:rsid w:val="005F4173"/>
    <w:rsid w:val="005F44C4"/>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4C99"/>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634BE"/>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5F03"/>
    <w:rsid w:val="00DC3F69"/>
    <w:rsid w:val="00DD3915"/>
    <w:rsid w:val="00DE2274"/>
    <w:rsid w:val="00DF2410"/>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F6C3C-FE88-4AA8-A47D-F06B57C6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2483</Words>
  <Characters>13657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16108</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DOMINGUEZ SEOANE Luisadelys ADJT ADM AE</cp:lastModifiedBy>
  <cp:revision>2</cp:revision>
  <cp:lastPrinted>2016-11-02T14:02:00Z</cp:lastPrinted>
  <dcterms:created xsi:type="dcterms:W3CDTF">2025-06-17T08:32:00Z</dcterms:created>
  <dcterms:modified xsi:type="dcterms:W3CDTF">2025-06-17T08:32:00Z</dcterms:modified>
</cp:coreProperties>
</file>